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4E631998" w14:textId="77777777" w:rsidR="007D39CE" w:rsidRDefault="007D39CE" w:rsidP="007D39CE">
      <w:pPr>
        <w:spacing w:line="300" w:lineRule="auto"/>
        <w:ind w:left="720"/>
        <w:jc w:val="both"/>
        <w:rPr>
          <w:rFonts w:ascii="Arial" w:hAnsi="Arial" w:cs="Arial"/>
          <w:sz w:val="20"/>
        </w:rPr>
      </w:pPr>
      <w:r w:rsidRPr="007862B3">
        <w:rPr>
          <w:rFonts w:ascii="Arial" w:hAnsi="Arial" w:cs="Arial"/>
          <w:sz w:val="20"/>
        </w:rPr>
        <w:t xml:space="preserve">podpisem smlouvy je usnesením Rady města Brna přijatým na schůzi č. R9/..… konané dne ……….…… pověřen a k jednání ve věcech smluvních je oprávněn: </w:t>
      </w:r>
      <w:r w:rsidRPr="007862B3">
        <w:rPr>
          <w:rFonts w:ascii="Arial" w:hAnsi="Arial" w:cs="Arial"/>
          <w:sz w:val="20"/>
        </w:rPr>
        <w:tab/>
      </w:r>
    </w:p>
    <w:p w14:paraId="75601FCE" w14:textId="240F7273" w:rsidR="009C5AAC" w:rsidRPr="009C5AAC" w:rsidRDefault="009C5AAC" w:rsidP="009C5AAC">
      <w:pPr>
        <w:spacing w:line="300" w:lineRule="auto"/>
        <w:ind w:left="720"/>
        <w:jc w:val="both"/>
        <w:rPr>
          <w:rFonts w:ascii="Arial" w:eastAsia="Arial" w:hAnsi="Arial" w:cs="Arial"/>
          <w:sz w:val="20"/>
        </w:rPr>
      </w:pP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0EB6D88C" w14:textId="678229B4" w:rsidR="00BC12F1" w:rsidRPr="000173F9" w:rsidRDefault="003018CB" w:rsidP="00A15B98">
      <w:pPr>
        <w:suppressAutoHyphens w:val="0"/>
        <w:spacing w:line="300" w:lineRule="auto"/>
        <w:jc w:val="both"/>
        <w:rPr>
          <w:rFonts w:ascii="Arial" w:hAnsi="Arial" w:cs="Arial"/>
          <w:color w:val="000000"/>
          <w:sz w:val="20"/>
        </w:rPr>
      </w:pPr>
      <w:r w:rsidRPr="000173F9">
        <w:rPr>
          <w:rFonts w:ascii="Arial" w:hAnsi="Arial" w:cs="Arial"/>
          <w:color w:val="000000"/>
          <w:sz w:val="20"/>
        </w:rPr>
        <w:t>Zhotovitel se zavazuje, že pro objednatele provede v souladu s touto smlouvou dále uvedené práce na akci „</w:t>
      </w:r>
      <w:r w:rsidR="00C421D6">
        <w:rPr>
          <w:rFonts w:ascii="Arial" w:hAnsi="Arial" w:cs="Arial"/>
          <w:b/>
          <w:bCs/>
          <w:color w:val="000000"/>
          <w:sz w:val="20"/>
        </w:rPr>
        <w:t>Stará radnice – oprava střechy</w:t>
      </w:r>
      <w:r w:rsidRPr="000173F9">
        <w:rPr>
          <w:rFonts w:ascii="Arial" w:hAnsi="Arial" w:cs="Arial"/>
          <w:color w:val="000000"/>
          <w:sz w:val="20"/>
        </w:rPr>
        <w:t xml:space="preserve">“. </w:t>
      </w:r>
      <w:r w:rsidR="00D7026A" w:rsidRPr="000173F9">
        <w:rPr>
          <w:rFonts w:ascii="Arial" w:hAnsi="Arial" w:cs="Arial"/>
          <w:color w:val="000000"/>
          <w:sz w:val="20"/>
        </w:rPr>
        <w:t>Zhotovitel se zavazuje</w:t>
      </w:r>
      <w:r w:rsidR="0018168E" w:rsidRPr="000173F9">
        <w:rPr>
          <w:rFonts w:ascii="Arial" w:hAnsi="Arial" w:cs="Arial"/>
          <w:color w:val="000000"/>
          <w:sz w:val="20"/>
        </w:rPr>
        <w:t xml:space="preserve"> </w:t>
      </w:r>
      <w:r w:rsidR="008D58E6" w:rsidRPr="000173F9">
        <w:rPr>
          <w:rFonts w:ascii="Arial" w:hAnsi="Arial" w:cs="Arial"/>
          <w:color w:val="000000"/>
          <w:sz w:val="20"/>
        </w:rPr>
        <w:t>provést</w:t>
      </w:r>
      <w:r w:rsidR="0031479D" w:rsidRPr="000173F9">
        <w:rPr>
          <w:rFonts w:ascii="Arial" w:hAnsi="Arial" w:cs="Arial"/>
          <w:color w:val="000000"/>
          <w:sz w:val="20"/>
        </w:rPr>
        <w:t xml:space="preserve"> opravu</w:t>
      </w:r>
      <w:r w:rsidR="00C421D6">
        <w:rPr>
          <w:rFonts w:ascii="Arial" w:hAnsi="Arial" w:cs="Arial"/>
          <w:color w:val="000000"/>
          <w:sz w:val="20"/>
        </w:rPr>
        <w:t xml:space="preserve"> dvorní části střechy objektu Staré radnice v Brně, Radnická 8 a uliční a dvorní části střech objektů Radnická 10 a 12. Zhotovitel provede odstranění střešní krytiny vč. hřebenáčů, nároží, klempířských prvků a zámečnických prvků, střešních oken, výlezů, hlavic VZT, sněhových zábran, laťování, tepelné izolace, expanzní nádoby vč. rámu, stávající expanzní nádoby, hlavice komínů a jednotky VZT, otlučení omítek štítů. Po očištění a kontrole krovu, příp. částečné náhradě provede zhotovitel dále výměnu laťování a impregnaci, opatření střechy novou krytinou (bobrovkou), provedení</w:t>
      </w:r>
      <w:r w:rsidR="00D42DCF">
        <w:rPr>
          <w:rFonts w:ascii="Arial" w:hAnsi="Arial" w:cs="Arial"/>
          <w:color w:val="000000"/>
          <w:sz w:val="20"/>
        </w:rPr>
        <w:t xml:space="preserve"> montáže větracích mřížek, střešních oken, oplechování úžlabí, lemování štítu, nadstřešní hlavice VZT a proti-sněhové zábrany. Zpětně zhotovitel osadí výlezy, okapové žlaby a hromosvod. U štítů provede zhotovitel nové omítky</w:t>
      </w:r>
      <w:r w:rsidR="003F5F86">
        <w:rPr>
          <w:rFonts w:ascii="Arial" w:hAnsi="Arial" w:cs="Arial"/>
          <w:color w:val="000000"/>
          <w:sz w:val="20"/>
        </w:rPr>
        <w:t xml:space="preserve"> </w:t>
      </w:r>
      <w:r w:rsidR="00D42DCF">
        <w:rPr>
          <w:rFonts w:ascii="Arial" w:hAnsi="Arial" w:cs="Arial"/>
          <w:color w:val="000000"/>
          <w:sz w:val="20"/>
        </w:rPr>
        <w:t xml:space="preserve">vč. fasádního nátěru a opravu komínu. Zhotovitel si před zahájením stavby na své vlastní náklady vyřídí zábor veřejného prostranství. </w:t>
      </w:r>
      <w:bookmarkStart w:id="0" w:name="_Hlk195509196"/>
      <w:r w:rsidR="00D7026A" w:rsidRPr="000173F9">
        <w:rPr>
          <w:rFonts w:ascii="Arial" w:hAnsi="Arial" w:cs="Arial"/>
          <w:sz w:val="20"/>
        </w:rPr>
        <w:t>Práce budou provedeny dle</w:t>
      </w:r>
      <w:r w:rsidR="00D42DCF">
        <w:rPr>
          <w:rFonts w:ascii="Arial" w:hAnsi="Arial" w:cs="Arial"/>
          <w:sz w:val="20"/>
        </w:rPr>
        <w:t xml:space="preserve"> projektové dokumentace a </w:t>
      </w:r>
      <w:r w:rsidR="00D7026A" w:rsidRPr="000173F9">
        <w:rPr>
          <w:rFonts w:ascii="Arial" w:hAnsi="Arial" w:cs="Arial"/>
          <w:sz w:val="20"/>
        </w:rPr>
        <w:t xml:space="preserve"> výkazu výměr </w:t>
      </w:r>
      <w:r w:rsidR="00A15B98" w:rsidRPr="000173F9">
        <w:rPr>
          <w:rFonts w:ascii="Arial" w:hAnsi="Arial" w:cs="Arial"/>
          <w:sz w:val="20"/>
        </w:rPr>
        <w:t>zpracovaných</w:t>
      </w:r>
      <w:r w:rsidR="000173F9" w:rsidRPr="000173F9">
        <w:rPr>
          <w:rFonts w:ascii="Arial" w:hAnsi="Arial" w:cs="Arial"/>
          <w:sz w:val="20"/>
        </w:rPr>
        <w:t xml:space="preserve"> </w:t>
      </w:r>
      <w:r w:rsidR="00D42DCF">
        <w:rPr>
          <w:rFonts w:ascii="Arial" w:hAnsi="Arial" w:cs="Arial"/>
          <w:sz w:val="20"/>
        </w:rPr>
        <w:t xml:space="preserve">Ing. Radkem Valou, </w:t>
      </w:r>
      <w:r w:rsidR="00D42DCF" w:rsidRPr="00D42DCF">
        <w:rPr>
          <w:rFonts w:ascii="Arial" w:hAnsi="Arial" w:cs="Arial"/>
          <w:sz w:val="20"/>
        </w:rPr>
        <w:t xml:space="preserve">Ríšova 151/9, 641 00, Brno </w:t>
      </w:r>
      <w:r w:rsidR="00D42DCF">
        <w:rPr>
          <w:rFonts w:ascii="Arial" w:hAnsi="Arial" w:cs="Arial"/>
          <w:sz w:val="20"/>
        </w:rPr>
        <w:t>–</w:t>
      </w:r>
      <w:r w:rsidR="00D42DCF" w:rsidRPr="00D42DCF">
        <w:rPr>
          <w:rFonts w:ascii="Arial" w:hAnsi="Arial" w:cs="Arial"/>
          <w:sz w:val="20"/>
        </w:rPr>
        <w:t xml:space="preserve"> Žebětín</w:t>
      </w:r>
      <w:r w:rsidR="00D42DCF">
        <w:rPr>
          <w:rFonts w:ascii="Arial" w:hAnsi="Arial" w:cs="Arial"/>
          <w:sz w:val="20"/>
        </w:rPr>
        <w:t xml:space="preserve">, IČO </w:t>
      </w:r>
      <w:r w:rsidR="00D42DCF" w:rsidRPr="00D42DCF">
        <w:rPr>
          <w:rFonts w:ascii="Arial" w:hAnsi="Arial" w:cs="Arial"/>
          <w:sz w:val="20"/>
        </w:rPr>
        <w:t>66574951</w:t>
      </w:r>
      <w:r w:rsidR="00D42DCF">
        <w:rPr>
          <w:rFonts w:ascii="Arial" w:hAnsi="Arial" w:cs="Arial"/>
          <w:sz w:val="20"/>
        </w:rPr>
        <w:t xml:space="preserve"> v červnu 2024 a dle povolení záměru Odboru stavební řádu Magistrátu města Brna č. j. MMB/0025555/2025 ze dne 15. 1. 2025</w:t>
      </w:r>
      <w:r w:rsidR="000173F9" w:rsidRPr="000173F9">
        <w:rPr>
          <w:rFonts w:ascii="Arial" w:hAnsi="Arial" w:cs="Arial"/>
          <w:color w:val="000000"/>
          <w:sz w:val="20"/>
        </w:rPr>
        <w:t>.</w:t>
      </w:r>
      <w:r w:rsidR="000173F9">
        <w:rPr>
          <w:rFonts w:ascii="Arial" w:hAnsi="Arial" w:cs="Arial"/>
          <w:sz w:val="20"/>
        </w:rPr>
        <w:t xml:space="preserve"> </w:t>
      </w:r>
      <w:r w:rsidR="00D7026A" w:rsidRPr="00A15B98">
        <w:rPr>
          <w:rFonts w:ascii="Arial" w:hAnsi="Arial" w:cs="Arial"/>
          <w:color w:val="000000"/>
          <w:sz w:val="20"/>
        </w:rPr>
        <w:t xml:space="preserve">Výše </w:t>
      </w:r>
      <w:bookmarkEnd w:id="0"/>
      <w:r w:rsidR="00D7026A" w:rsidRPr="00A15B98">
        <w:rPr>
          <w:rFonts w:ascii="Arial" w:hAnsi="Arial" w:cs="Arial"/>
          <w:color w:val="000000"/>
          <w:sz w:val="20"/>
        </w:rPr>
        <w:t>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9B9B1A3" w14:textId="77777777" w:rsidR="00BC12F1" w:rsidRDefault="00BC12F1" w:rsidP="00E74671">
      <w:pPr>
        <w:pStyle w:val="Texttabulky"/>
        <w:spacing w:line="300" w:lineRule="auto"/>
        <w:rPr>
          <w:rFonts w:ascii="Arial" w:hAnsi="Arial" w:cs="Arial"/>
          <w:b/>
          <w:sz w:val="20"/>
          <w:lang w:val="cs-CZ"/>
        </w:rPr>
      </w:pPr>
    </w:p>
    <w:p w14:paraId="0BD7FCBD" w14:textId="77777777" w:rsidR="00321E74" w:rsidRDefault="00321E74" w:rsidP="00631388">
      <w:pPr>
        <w:pStyle w:val="Texttabulky"/>
        <w:spacing w:line="300" w:lineRule="auto"/>
        <w:rPr>
          <w:rFonts w:ascii="Arial" w:hAnsi="Arial" w:cs="Arial"/>
          <w:b/>
          <w:sz w:val="20"/>
          <w:lang w:val="cs-CZ"/>
        </w:rPr>
      </w:pPr>
    </w:p>
    <w:p w14:paraId="13E0B57A" w14:textId="04ECD6CA"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bookmarkStart w:id="1" w:name="_Hlk198300326"/>
      <w:r>
        <w:rPr>
          <w:rFonts w:ascii="Arial" w:hAnsi="Arial" w:cs="Arial"/>
          <w:sz w:val="20"/>
          <w:lang w:val="cs-CZ"/>
        </w:rPr>
        <w:t>2.1</w:t>
      </w:r>
    </w:p>
    <w:p w14:paraId="7F123D4E" w14:textId="5AE6FEA5" w:rsidR="006F6CDC" w:rsidRPr="00A15B98" w:rsidRDefault="003018CB" w:rsidP="00A15B98">
      <w:pPr>
        <w:pStyle w:val="Texttabulky"/>
        <w:tabs>
          <w:tab w:val="left" w:pos="3402"/>
        </w:tabs>
        <w:spacing w:line="300" w:lineRule="auto"/>
        <w:jc w:val="both"/>
        <w:rPr>
          <w:rFonts w:ascii="Arial" w:hAnsi="Arial" w:cs="Arial"/>
          <w:color w:val="auto"/>
          <w:sz w:val="20"/>
          <w:lang w:val="cs-CZ"/>
        </w:rPr>
      </w:pPr>
      <w:r w:rsidRPr="001737B7">
        <w:rPr>
          <w:rFonts w:ascii="Arial" w:hAnsi="Arial" w:cs="Arial"/>
          <w:sz w:val="20"/>
          <w:lang w:val="cs-CZ"/>
        </w:rPr>
        <w:t>Zhotovitel se zavazuje provést dílo</w:t>
      </w:r>
      <w:r w:rsidR="00E76653" w:rsidRPr="001737B7">
        <w:rPr>
          <w:rFonts w:ascii="Arial" w:hAnsi="Arial" w:cs="Arial"/>
          <w:sz w:val="20"/>
          <w:lang w:val="cs-CZ"/>
        </w:rPr>
        <w:t xml:space="preserve"> </w:t>
      </w:r>
      <w:r w:rsidR="00827F25">
        <w:rPr>
          <w:rFonts w:ascii="Arial" w:hAnsi="Arial" w:cs="Arial"/>
          <w:b/>
          <w:bCs/>
          <w:sz w:val="20"/>
          <w:lang w:val="cs-CZ"/>
        </w:rPr>
        <w:t xml:space="preserve">do </w:t>
      </w:r>
      <w:r w:rsidR="00F11107">
        <w:rPr>
          <w:rFonts w:ascii="Arial" w:hAnsi="Arial" w:cs="Arial"/>
          <w:b/>
          <w:bCs/>
          <w:sz w:val="20"/>
          <w:lang w:val="cs-CZ"/>
        </w:rPr>
        <w:t>31. 7. 2026</w:t>
      </w:r>
      <w:r w:rsidR="00E76653" w:rsidRPr="001737B7">
        <w:rPr>
          <w:rFonts w:ascii="Arial" w:hAnsi="Arial" w:cs="Arial"/>
          <w:b/>
          <w:bCs/>
          <w:sz w:val="20"/>
          <w:lang w:val="cs-CZ"/>
        </w:rPr>
        <w:t xml:space="preserve">. </w:t>
      </w:r>
      <w:r w:rsidRPr="001737B7">
        <w:rPr>
          <w:rFonts w:ascii="Arial" w:hAnsi="Arial" w:cs="Arial"/>
          <w:sz w:val="20"/>
          <w:lang w:val="cs-CZ"/>
        </w:rPr>
        <w:t>Zhotovitel se zavazuje předložit objednateli závazný časový harmonogram prováděných prací do</w:t>
      </w:r>
      <w:r w:rsidR="00827F25">
        <w:rPr>
          <w:rFonts w:ascii="Arial" w:hAnsi="Arial" w:cs="Arial"/>
          <w:sz w:val="20"/>
          <w:lang w:val="cs-CZ"/>
        </w:rPr>
        <w:t xml:space="preserve"> </w:t>
      </w:r>
      <w:r w:rsidR="00F11107">
        <w:rPr>
          <w:rFonts w:ascii="Arial" w:hAnsi="Arial" w:cs="Arial"/>
          <w:sz w:val="20"/>
          <w:lang w:val="cs-CZ"/>
        </w:rPr>
        <w:t>pěti</w:t>
      </w:r>
      <w:r w:rsidR="00F702D0" w:rsidRPr="001737B7">
        <w:rPr>
          <w:rFonts w:ascii="Arial" w:hAnsi="Arial" w:cs="Arial"/>
          <w:sz w:val="20"/>
          <w:lang w:val="cs-CZ"/>
        </w:rPr>
        <w:t xml:space="preserve"> pracovních dní od účinnosti této smlouvy</w:t>
      </w:r>
      <w:r w:rsidRPr="001737B7">
        <w:rPr>
          <w:rFonts w:ascii="Arial" w:hAnsi="Arial" w:cs="Arial"/>
          <w:sz w:val="20"/>
          <w:lang w:val="cs-CZ"/>
        </w:rPr>
        <w:t xml:space="preserve">. Časový harmonogram bude odsouhlasen objednatelem </w:t>
      </w:r>
      <w:r w:rsidR="00B02415" w:rsidRPr="001737B7">
        <w:rPr>
          <w:rFonts w:ascii="Arial" w:hAnsi="Arial" w:cs="Arial"/>
          <w:sz w:val="20"/>
          <w:lang w:val="cs-CZ"/>
        </w:rPr>
        <w:t xml:space="preserve">(nejpozději do </w:t>
      </w:r>
      <w:r w:rsidR="00F11107">
        <w:rPr>
          <w:rFonts w:ascii="Arial" w:hAnsi="Arial" w:cs="Arial"/>
          <w:sz w:val="20"/>
          <w:lang w:val="cs-CZ"/>
        </w:rPr>
        <w:t>tří</w:t>
      </w:r>
      <w:r w:rsidR="00B02415" w:rsidRPr="001737B7">
        <w:rPr>
          <w:rFonts w:ascii="Arial" w:hAnsi="Arial" w:cs="Arial"/>
          <w:sz w:val="20"/>
          <w:lang w:val="cs-CZ"/>
        </w:rPr>
        <w:t xml:space="preserve"> pracovních dní od jeho doručení objednateli)</w:t>
      </w:r>
      <w:r w:rsidR="00B37246" w:rsidRPr="001737B7">
        <w:rPr>
          <w:rFonts w:ascii="Arial" w:hAnsi="Arial" w:cs="Arial"/>
          <w:sz w:val="20"/>
          <w:lang w:val="cs-CZ"/>
        </w:rPr>
        <w:t xml:space="preserve"> </w:t>
      </w:r>
      <w:r w:rsidRPr="001737B7">
        <w:rPr>
          <w:rFonts w:ascii="Arial" w:hAnsi="Arial" w:cs="Arial"/>
          <w:sz w:val="20"/>
          <w:lang w:val="cs-CZ"/>
        </w:rPr>
        <w:t>a zahájení prací je možné až po odsouhlasení časového harmonogram</w:t>
      </w:r>
      <w:r w:rsidR="00B02415" w:rsidRPr="001737B7">
        <w:rPr>
          <w:rFonts w:ascii="Arial" w:hAnsi="Arial" w:cs="Arial"/>
          <w:sz w:val="20"/>
          <w:lang w:val="cs-CZ"/>
        </w:rPr>
        <w:t xml:space="preserve">u s tím, že zhotovitel se zavazuje zahájit práce (plnění díla) nejpozději do </w:t>
      </w:r>
      <w:r w:rsidR="00F11107">
        <w:rPr>
          <w:rFonts w:ascii="Arial" w:hAnsi="Arial" w:cs="Arial"/>
          <w:sz w:val="20"/>
          <w:lang w:val="cs-CZ"/>
        </w:rPr>
        <w:t xml:space="preserve">15 </w:t>
      </w:r>
      <w:r w:rsidR="00B02415" w:rsidRPr="001737B7">
        <w:rPr>
          <w:rFonts w:ascii="Arial" w:hAnsi="Arial" w:cs="Arial"/>
          <w:sz w:val="20"/>
          <w:lang w:val="cs-CZ"/>
        </w:rPr>
        <w:t>dn</w:t>
      </w:r>
      <w:r w:rsidR="00B37246" w:rsidRPr="001737B7">
        <w:rPr>
          <w:rFonts w:ascii="Arial" w:hAnsi="Arial" w:cs="Arial"/>
          <w:sz w:val="20"/>
          <w:lang w:val="cs-CZ"/>
        </w:rPr>
        <w:t>í</w:t>
      </w:r>
      <w:r w:rsidR="00B02415" w:rsidRPr="001737B7">
        <w:rPr>
          <w:rFonts w:ascii="Arial" w:hAnsi="Arial" w:cs="Arial"/>
          <w:sz w:val="20"/>
          <w:lang w:val="cs-CZ"/>
        </w:rPr>
        <w:t xml:space="preserve"> ode dne účinnosti </w:t>
      </w:r>
      <w:r w:rsidR="00B02415" w:rsidRPr="00E50AC8">
        <w:rPr>
          <w:rFonts w:ascii="Arial" w:hAnsi="Arial" w:cs="Arial"/>
          <w:color w:val="auto"/>
          <w:sz w:val="20"/>
          <w:lang w:val="cs-CZ"/>
        </w:rPr>
        <w:t>této smlouvy</w:t>
      </w:r>
      <w:r w:rsidR="001737B7" w:rsidRPr="00E50AC8">
        <w:rPr>
          <w:rFonts w:ascii="Arial" w:hAnsi="Arial" w:cs="Arial"/>
          <w:color w:val="auto"/>
          <w:sz w:val="20"/>
          <w:lang w:val="cs-CZ"/>
        </w:rPr>
        <w:t xml:space="preserve"> nebo do doby zahájení uvedené v odsouhlaseném harmonogramu.</w:t>
      </w:r>
      <w:bookmarkEnd w:id="1"/>
    </w:p>
    <w:p w14:paraId="1B3606B4" w14:textId="7DFD722E"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2"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12491470"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827F25">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2"/>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3438564C"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3018CB"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7B85BF73" w:rsidR="00BC12F1" w:rsidRDefault="003018CB">
      <w:pPr>
        <w:pStyle w:val="Texttabulky"/>
        <w:spacing w:line="300" w:lineRule="auto"/>
        <w:rPr>
          <w:rFonts w:ascii="Arial" w:hAnsi="Arial" w:cs="Arial"/>
          <w:bCs/>
          <w:sz w:val="20"/>
        </w:rPr>
      </w:pPr>
      <w:r>
        <w:rPr>
          <w:rFonts w:ascii="Arial" w:hAnsi="Arial" w:cs="Arial"/>
          <w:sz w:val="20"/>
          <w:lang w:val="cs-CZ"/>
        </w:rPr>
        <w:t>5.2</w:t>
      </w:r>
      <w:bookmarkStart w:id="3" w:name="_Hlk187829025"/>
    </w:p>
    <w:p w14:paraId="42ED5BA2" w14:textId="6AC3D73B" w:rsidR="00BC12F1" w:rsidRDefault="003018CB">
      <w:pPr>
        <w:spacing w:line="300" w:lineRule="auto"/>
        <w:jc w:val="both"/>
      </w:pPr>
      <w:r>
        <w:rPr>
          <w:rFonts w:ascii="Arial" w:hAnsi="Arial" w:cs="Arial"/>
          <w:bCs/>
          <w:sz w:val="20"/>
        </w:rPr>
        <w:t>Splatnost faktury bude činit minimálně 21 dnů ode dne jejího vystavení zhotovitelem.</w:t>
      </w:r>
      <w:r w:rsidR="00827F25">
        <w:rPr>
          <w:rFonts w:ascii="Arial" w:hAnsi="Arial" w:cs="Arial"/>
          <w:bCs/>
          <w:sz w:val="20"/>
        </w:rPr>
        <w:t xml:space="preserve"> </w:t>
      </w:r>
      <w:r>
        <w:rPr>
          <w:rFonts w:ascii="Arial" w:hAnsi="Arial" w:cs="Arial"/>
          <w:bCs/>
          <w:sz w:val="20"/>
        </w:rPr>
        <w:t xml:space="preserve">V případě, že ekonomický systém zhotovitele umožňuje vystavit a zaslat fakturu včetně příloh v elektronické podobě, např. ve formátu ISDOC/ISDOCX či ve formátu PDF, je ze strany objednatele požadováno doručení </w:t>
      </w:r>
      <w:r>
        <w:rPr>
          <w:rFonts w:ascii="Arial" w:hAnsi="Arial" w:cs="Arial"/>
          <w:bCs/>
          <w:sz w:val="20"/>
        </w:rPr>
        <w:lastRenderedPageBreak/>
        <w:t xml:space="preserve">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41 – 43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3"/>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2C82D8CF" w14:textId="7047FC71" w:rsidR="007B5C00" w:rsidRPr="00926212" w:rsidRDefault="003018CB" w:rsidP="004327AF">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2D131CEF" w14:textId="77777777" w:rsidR="007B5C00" w:rsidRDefault="007B5C00"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0C25E9D4" w14:textId="06B7A890" w:rsidR="00631388" w:rsidRDefault="003018CB" w:rsidP="003C0AF9">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04122A0" w14:textId="77777777" w:rsidR="00F11107" w:rsidRDefault="00F11107">
      <w:pPr>
        <w:pStyle w:val="Texttabulky"/>
        <w:spacing w:line="300" w:lineRule="auto"/>
        <w:rPr>
          <w:rFonts w:ascii="Arial" w:hAnsi="Arial" w:cs="Arial"/>
          <w:sz w:val="20"/>
          <w:lang w:val="cs-CZ"/>
        </w:rPr>
      </w:pPr>
    </w:p>
    <w:p w14:paraId="127ED84F" w14:textId="77777777" w:rsidR="00F11107" w:rsidRDefault="00F11107">
      <w:pPr>
        <w:pStyle w:val="Texttabulky"/>
        <w:spacing w:line="300" w:lineRule="auto"/>
        <w:rPr>
          <w:rFonts w:ascii="Arial" w:hAnsi="Arial" w:cs="Arial"/>
          <w:sz w:val="20"/>
          <w:lang w:val="cs-CZ"/>
        </w:rPr>
      </w:pPr>
    </w:p>
    <w:p w14:paraId="055016FF" w14:textId="5DDA15B0" w:rsidR="00BC12F1" w:rsidRDefault="003018CB">
      <w:pPr>
        <w:pStyle w:val="Texttabulky"/>
        <w:spacing w:line="300" w:lineRule="auto"/>
        <w:rPr>
          <w:rFonts w:ascii="Arial" w:hAnsi="Arial" w:cs="Arial"/>
          <w:sz w:val="20"/>
          <w:lang w:val="cs-CZ"/>
        </w:rPr>
      </w:pPr>
      <w:r>
        <w:rPr>
          <w:rFonts w:ascii="Arial" w:hAnsi="Arial" w:cs="Arial"/>
          <w:sz w:val="20"/>
          <w:lang w:val="cs-CZ"/>
        </w:rPr>
        <w:lastRenderedPageBreak/>
        <w:t>7.2</w:t>
      </w:r>
    </w:p>
    <w:p w14:paraId="4AC483E9" w14:textId="070C3F4E"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967B62B" w:rsidR="00BC12F1" w:rsidRDefault="003018CB">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06D0032D" w14:textId="77777777" w:rsidR="00827F25" w:rsidRDefault="00827F25" w:rsidP="006F6CDC">
      <w:pPr>
        <w:pStyle w:val="Texttabulky"/>
        <w:spacing w:line="300" w:lineRule="auto"/>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65C6084E"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8.1</w:t>
      </w:r>
    </w:p>
    <w:p w14:paraId="793982BB" w14:textId="152AF28F"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strany se dohodly, že při nedodržení sjednaných termínů dokončení a předání provedeného díla, resp. jeho části, objednateli zhotovitel zaplatí objednateli smluvní pokutu ve výši 0,</w:t>
      </w:r>
      <w:r w:rsidR="007B5C00">
        <w:rPr>
          <w:rFonts w:ascii="Arial" w:hAnsi="Arial" w:cs="Arial"/>
          <w:sz w:val="20"/>
          <w:lang w:val="cs-CZ"/>
        </w:rPr>
        <w:t>2</w:t>
      </w:r>
      <w:r>
        <w:rPr>
          <w:rFonts w:ascii="Arial" w:hAnsi="Arial" w:cs="Arial"/>
          <w:sz w:val="20"/>
          <w:lang w:val="cs-CZ"/>
        </w:rPr>
        <w:t xml:space="preserve"> % z celkové ceny bez DPH uvedené v čl. III. odst. 3.1 této smlouvy za každý den prodlení.</w:t>
      </w:r>
    </w:p>
    <w:p w14:paraId="2E593D71" w14:textId="77777777" w:rsidR="00A15B98" w:rsidRDefault="00A15B98" w:rsidP="00A15B98">
      <w:pPr>
        <w:pStyle w:val="Texttabulky"/>
        <w:spacing w:line="300" w:lineRule="auto"/>
        <w:outlineLvl w:val="0"/>
        <w:rPr>
          <w:rFonts w:ascii="Arial" w:hAnsi="Arial" w:cs="Arial"/>
          <w:sz w:val="20"/>
          <w:lang w:val="cs-CZ"/>
        </w:rPr>
      </w:pPr>
      <w:r>
        <w:rPr>
          <w:rFonts w:ascii="Arial" w:hAnsi="Arial" w:cs="Arial"/>
          <w:sz w:val="20"/>
          <w:lang w:val="cs-CZ"/>
        </w:rPr>
        <w:t>8.2</w:t>
      </w:r>
    </w:p>
    <w:p w14:paraId="3096D51E" w14:textId="77777777" w:rsidR="00A15B98" w:rsidRDefault="00A15B98" w:rsidP="00A15B98">
      <w:pPr>
        <w:pStyle w:val="Texttabulky"/>
        <w:spacing w:line="300" w:lineRule="auto"/>
        <w:jc w:val="both"/>
      </w:pPr>
      <w:r>
        <w:rPr>
          <w:rFonts w:ascii="Arial" w:hAnsi="Arial" w:cs="Arial"/>
          <w:sz w:val="20"/>
          <w:lang w:val="cs-CZ"/>
        </w:rPr>
        <w:t xml:space="preserve">Při prodlení s placením faktury se objednatel zavazuje zaplatit zhotoviteli úrok z prodlení z nezaplacené částky ve výši stanovené platnými právními předpisy. </w:t>
      </w:r>
    </w:p>
    <w:p w14:paraId="257ABB2A"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8.3</w:t>
      </w:r>
    </w:p>
    <w:p w14:paraId="706AF6DF" w14:textId="69A59C70"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pokuta za nesplnění objednatelem stanovených termínů odstranění vad a nedodělků díla činí 0,</w:t>
      </w:r>
      <w:r w:rsidR="007B5C00">
        <w:rPr>
          <w:rFonts w:ascii="Arial" w:hAnsi="Arial" w:cs="Arial"/>
          <w:sz w:val="20"/>
          <w:lang w:val="cs-CZ"/>
        </w:rPr>
        <w:t>2</w:t>
      </w:r>
      <w:r>
        <w:rPr>
          <w:rFonts w:ascii="Arial" w:hAnsi="Arial" w:cs="Arial"/>
          <w:sz w:val="20"/>
          <w:lang w:val="cs-CZ"/>
        </w:rPr>
        <w:t xml:space="preserve"> % z celkové ceny bez DPH uvedené v čl. III. odst. 3.1 této smlouvy, a to za každý takovýto případ a za každý započatý den prodlení.</w:t>
      </w:r>
    </w:p>
    <w:p w14:paraId="1311DE76" w14:textId="7ADE14DE"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260080FF" w14:textId="45A4D973" w:rsidR="00B02415" w:rsidRDefault="003018CB">
      <w:pPr>
        <w:pStyle w:val="Texttabulky"/>
        <w:spacing w:line="300" w:lineRule="auto"/>
        <w:jc w:val="both"/>
        <w:rPr>
          <w:rFonts w:ascii="Arial" w:hAnsi="Arial" w:cs="Arial"/>
          <w:color w:val="auto"/>
          <w:sz w:val="20"/>
          <w:lang w:val="cs-CZ"/>
        </w:rPr>
      </w:pPr>
      <w:r w:rsidRPr="00B02415">
        <w:rPr>
          <w:rFonts w:ascii="Arial" w:hAnsi="Arial" w:cs="Arial"/>
          <w:color w:val="auto"/>
          <w:sz w:val="20"/>
          <w:lang w:val="cs-CZ"/>
        </w:rPr>
        <w:t>V případě, že zhotovitel nezahájí plnění díla do</w:t>
      </w:r>
      <w:r w:rsidR="0018168E">
        <w:rPr>
          <w:rFonts w:ascii="Arial" w:hAnsi="Arial" w:cs="Arial"/>
          <w:color w:val="auto"/>
          <w:sz w:val="20"/>
          <w:lang w:val="cs-CZ"/>
        </w:rPr>
        <w:t xml:space="preserve"> </w:t>
      </w:r>
      <w:r w:rsidR="00F11107">
        <w:rPr>
          <w:rFonts w:ascii="Arial" w:hAnsi="Arial" w:cs="Arial"/>
          <w:color w:val="auto"/>
          <w:sz w:val="20"/>
          <w:lang w:val="cs-CZ"/>
        </w:rPr>
        <w:t>pat</w:t>
      </w:r>
      <w:r w:rsidR="00827F25">
        <w:rPr>
          <w:rFonts w:ascii="Arial" w:hAnsi="Arial" w:cs="Arial"/>
          <w:color w:val="auto"/>
          <w:sz w:val="20"/>
          <w:lang w:val="cs-CZ"/>
        </w:rPr>
        <w:t>nácti</w:t>
      </w:r>
      <w:r w:rsidR="00F702D0" w:rsidRPr="00B02415">
        <w:rPr>
          <w:rFonts w:ascii="Arial" w:hAnsi="Arial" w:cs="Arial"/>
          <w:color w:val="auto"/>
          <w:sz w:val="20"/>
          <w:lang w:val="cs-CZ"/>
        </w:rPr>
        <w:t xml:space="preserve"> dní od účinnosti této smlouvy</w:t>
      </w:r>
      <w:r w:rsidR="00B02415" w:rsidRPr="00B02415">
        <w:rPr>
          <w:rFonts w:ascii="Arial" w:hAnsi="Arial" w:cs="Arial"/>
          <w:color w:val="auto"/>
          <w:sz w:val="20"/>
          <w:lang w:val="cs-CZ"/>
        </w:rPr>
        <w:t xml:space="preserve"> </w:t>
      </w:r>
      <w:bookmarkStart w:id="4" w:name="_Hlk195270055"/>
      <w:r w:rsidR="00B02415" w:rsidRPr="00B02415">
        <w:rPr>
          <w:rFonts w:ascii="Arial" w:hAnsi="Arial" w:cs="Arial"/>
          <w:color w:val="auto"/>
          <w:sz w:val="20"/>
          <w:lang w:val="cs-CZ"/>
        </w:rPr>
        <w:t>nebo do doby zahájení uvedené v odsouhlaseném harmonogramu</w:t>
      </w:r>
      <w:bookmarkEnd w:id="4"/>
      <w:r w:rsidRPr="00B02415">
        <w:rPr>
          <w:rFonts w:ascii="Arial" w:hAnsi="Arial" w:cs="Arial"/>
          <w:color w:val="auto"/>
          <w:sz w:val="20"/>
          <w:lang w:val="cs-CZ"/>
        </w:rPr>
        <w:t>, zaplatí zhotovitel objednateli smluvní pokutu ve výši</w:t>
      </w:r>
      <w:r w:rsidR="007B5C00">
        <w:rPr>
          <w:rFonts w:ascii="Arial" w:hAnsi="Arial" w:cs="Arial"/>
          <w:color w:val="auto"/>
          <w:sz w:val="20"/>
          <w:lang w:val="cs-CZ"/>
        </w:rPr>
        <w:t xml:space="preserve"> </w:t>
      </w:r>
      <w:r w:rsidR="003F5F86">
        <w:rPr>
          <w:rFonts w:ascii="Arial" w:hAnsi="Arial" w:cs="Arial"/>
          <w:color w:val="auto"/>
          <w:sz w:val="20"/>
          <w:lang w:val="cs-CZ"/>
        </w:rPr>
        <w:t>4</w:t>
      </w:r>
      <w:r w:rsidR="00D43D3B" w:rsidRPr="00D43D3B">
        <w:rPr>
          <w:rFonts w:ascii="Arial" w:hAnsi="Arial" w:cs="Arial"/>
          <w:color w:val="auto"/>
          <w:sz w:val="20"/>
          <w:lang w:val="cs-CZ"/>
        </w:rPr>
        <w:t>0</w:t>
      </w:r>
      <w:r w:rsidR="00D43D3B">
        <w:rPr>
          <w:rFonts w:ascii="Arial" w:hAnsi="Arial" w:cs="Arial"/>
          <w:color w:val="auto"/>
          <w:sz w:val="20"/>
          <w:lang w:val="cs-CZ"/>
        </w:rPr>
        <w:t>.</w:t>
      </w:r>
      <w:r w:rsidRPr="00D43D3B">
        <w:rPr>
          <w:rFonts w:ascii="Arial" w:hAnsi="Arial" w:cs="Arial"/>
          <w:color w:val="auto"/>
          <w:sz w:val="20"/>
          <w:lang w:val="cs-CZ"/>
        </w:rPr>
        <w:t>000</w:t>
      </w:r>
      <w:r w:rsidRPr="00B02415">
        <w:rPr>
          <w:rFonts w:ascii="Arial" w:hAnsi="Arial" w:cs="Arial"/>
          <w:color w:val="auto"/>
          <w:sz w:val="20"/>
          <w:lang w:val="cs-CZ"/>
        </w:rPr>
        <w:t>,- Kč.</w:t>
      </w:r>
      <w:r w:rsidR="00E61E07" w:rsidRPr="00B02415">
        <w:rPr>
          <w:rFonts w:ascii="Arial" w:hAnsi="Arial" w:cs="Arial"/>
          <w:color w:val="auto"/>
          <w:sz w:val="20"/>
          <w:lang w:val="cs-CZ"/>
        </w:rPr>
        <w:t xml:space="preserve"> </w:t>
      </w:r>
    </w:p>
    <w:p w14:paraId="5046477B" w14:textId="77777777" w:rsidR="00A15B98" w:rsidRPr="00643A01" w:rsidRDefault="00A15B98" w:rsidP="00A15B98">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69C6A782" w14:textId="76BEDBD0" w:rsidR="003F5F86" w:rsidRPr="004B179F" w:rsidRDefault="00A15B98" w:rsidP="003F5F86">
      <w:pPr>
        <w:pStyle w:val="Texttabulky"/>
        <w:spacing w:line="300" w:lineRule="auto"/>
        <w:jc w:val="both"/>
        <w:rPr>
          <w:rFonts w:ascii="Arial" w:hAnsi="Arial" w:cs="Arial"/>
          <w:color w:val="FF0000"/>
          <w:sz w:val="20"/>
          <w:lang w:val="cs-CZ"/>
        </w:rPr>
      </w:pPr>
      <w:r w:rsidRPr="00643A01">
        <w:rPr>
          <w:rFonts w:ascii="Arial" w:hAnsi="Arial" w:cs="Arial"/>
          <w:color w:val="000000" w:themeColor="text1"/>
          <w:sz w:val="20"/>
          <w:lang w:val="cs-CZ"/>
        </w:rPr>
        <w:t>V případě porušení dalších termínů uvedených v závazném odsouhlaseném časovém harmonogramu zaplatí zhotovitel objednateli smluvní pokutu ve výši 5.000,- Kč za</w:t>
      </w:r>
      <w:r w:rsidR="003F5F86" w:rsidRPr="00643A01">
        <w:rPr>
          <w:rFonts w:ascii="Arial" w:hAnsi="Arial" w:cs="Arial"/>
          <w:color w:val="000000" w:themeColor="text1"/>
          <w:sz w:val="20"/>
          <w:lang w:val="cs-CZ"/>
        </w:rPr>
        <w:t xml:space="preserve"> každý</w:t>
      </w:r>
      <w:r w:rsidR="003F5F86">
        <w:rPr>
          <w:rFonts w:ascii="Arial" w:hAnsi="Arial" w:cs="Arial"/>
          <w:color w:val="000000" w:themeColor="text1"/>
          <w:sz w:val="20"/>
          <w:lang w:val="cs-CZ"/>
        </w:rPr>
        <w:t xml:space="preserve"> takový jednotlivý případ</w:t>
      </w:r>
      <w:r w:rsidR="003F5F86">
        <w:rPr>
          <w:rFonts w:ascii="Arial" w:hAnsi="Arial" w:cs="Arial"/>
          <w:color w:val="FF0000"/>
          <w:sz w:val="20"/>
          <w:lang w:val="cs-CZ"/>
        </w:rPr>
        <w:t xml:space="preserve"> </w:t>
      </w:r>
      <w:r w:rsidR="003F5F86" w:rsidRPr="009616A9">
        <w:rPr>
          <w:rFonts w:ascii="Arial" w:hAnsi="Arial" w:cs="Arial"/>
          <w:color w:val="auto"/>
          <w:sz w:val="20"/>
          <w:lang w:val="cs-CZ"/>
        </w:rPr>
        <w:t xml:space="preserve">porušení harmonogramu. </w:t>
      </w:r>
    </w:p>
    <w:p w14:paraId="64B0821E" w14:textId="1BD5FAF5" w:rsidR="006737BA" w:rsidRPr="003F5F86" w:rsidRDefault="00D77D34" w:rsidP="003F5F86">
      <w:pPr>
        <w:pStyle w:val="Texttabulky"/>
        <w:spacing w:line="300" w:lineRule="auto"/>
        <w:jc w:val="both"/>
        <w:rPr>
          <w:rFonts w:ascii="Arial" w:hAnsi="Arial" w:cs="Arial"/>
          <w:color w:val="000000" w:themeColor="text1"/>
          <w:sz w:val="20"/>
          <w:lang w:val="cs-CZ"/>
        </w:rPr>
      </w:pPr>
      <w:r>
        <w:rPr>
          <w:rFonts w:ascii="Arial" w:hAnsi="Arial" w:cs="Arial"/>
          <w:sz w:val="20"/>
          <w:lang w:val="cs-CZ"/>
        </w:rPr>
        <w:t>8.</w:t>
      </w:r>
      <w:r w:rsidR="00A15B98">
        <w:rPr>
          <w:rFonts w:ascii="Arial" w:hAnsi="Arial" w:cs="Arial"/>
          <w:sz w:val="20"/>
          <w:lang w:val="cs-CZ"/>
        </w:rPr>
        <w:t>6</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204F641"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A15B98">
        <w:rPr>
          <w:rFonts w:ascii="Arial" w:hAnsi="Arial" w:cs="Arial"/>
          <w:sz w:val="20"/>
          <w:lang w:val="cs-CZ"/>
        </w:rPr>
        <w:t>7</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00F7C0D1" w14:textId="3B9B7417" w:rsidR="00631388" w:rsidRDefault="003018CB" w:rsidP="00E306AA">
      <w:pPr>
        <w:pStyle w:val="Texttabulky"/>
        <w:numPr>
          <w:ilvl w:val="0"/>
          <w:numId w:val="2"/>
        </w:numPr>
        <w:tabs>
          <w:tab w:val="left" w:pos="3402"/>
        </w:tabs>
        <w:spacing w:line="300" w:lineRule="auto"/>
        <w:jc w:val="both"/>
        <w:rPr>
          <w:rFonts w:ascii="Arial" w:hAnsi="Arial" w:cs="Arial"/>
          <w:sz w:val="20"/>
          <w:lang w:val="cs-CZ"/>
        </w:rPr>
      </w:pPr>
      <w:r w:rsidRPr="00631388">
        <w:rPr>
          <w:rFonts w:ascii="Arial" w:hAnsi="Arial" w:cs="Arial"/>
          <w:sz w:val="20"/>
          <w:lang w:val="cs-CZ"/>
        </w:rPr>
        <w:t xml:space="preserve">zhotovitel nezahájí plnění díla </w:t>
      </w:r>
      <w:r w:rsidR="009C0B2B" w:rsidRPr="00631388">
        <w:rPr>
          <w:rFonts w:ascii="Arial" w:hAnsi="Arial" w:cs="Arial"/>
          <w:sz w:val="20"/>
          <w:lang w:val="cs-CZ"/>
        </w:rPr>
        <w:t>do</w:t>
      </w:r>
      <w:r w:rsidR="00D7026A" w:rsidRPr="00631388">
        <w:rPr>
          <w:rFonts w:ascii="Arial" w:hAnsi="Arial" w:cs="Arial"/>
          <w:sz w:val="20"/>
          <w:lang w:val="cs-CZ"/>
        </w:rPr>
        <w:t xml:space="preserve"> </w:t>
      </w:r>
      <w:r w:rsidR="00F11107">
        <w:rPr>
          <w:rFonts w:ascii="Arial" w:hAnsi="Arial" w:cs="Arial"/>
          <w:sz w:val="20"/>
          <w:lang w:val="cs-CZ"/>
        </w:rPr>
        <w:t>patnáci</w:t>
      </w:r>
      <w:r w:rsidR="00D7026A" w:rsidRPr="00631388">
        <w:rPr>
          <w:rFonts w:ascii="Arial" w:hAnsi="Arial" w:cs="Arial"/>
          <w:sz w:val="20"/>
          <w:lang w:val="cs-CZ"/>
        </w:rPr>
        <w:t xml:space="preserve"> </w:t>
      </w:r>
      <w:r w:rsidR="009C0B2B" w:rsidRPr="00631388">
        <w:rPr>
          <w:rFonts w:ascii="Arial" w:hAnsi="Arial" w:cs="Arial"/>
          <w:sz w:val="20"/>
          <w:lang w:val="cs-CZ"/>
        </w:rPr>
        <w:t>dní od účinnosti této smlouvy</w:t>
      </w:r>
      <w:r w:rsidR="00BF4C24" w:rsidRPr="00BF4C24">
        <w:rPr>
          <w:rFonts w:ascii="Arial" w:hAnsi="Arial" w:cs="Arial"/>
          <w:color w:val="auto"/>
          <w:sz w:val="20"/>
          <w:lang w:val="cs-CZ"/>
        </w:rPr>
        <w:t xml:space="preserve"> </w:t>
      </w:r>
      <w:r w:rsidR="00BF4C24" w:rsidRPr="00B02415">
        <w:rPr>
          <w:rFonts w:ascii="Arial" w:hAnsi="Arial" w:cs="Arial"/>
          <w:color w:val="auto"/>
          <w:sz w:val="20"/>
          <w:lang w:val="cs-CZ"/>
        </w:rPr>
        <w:t>nebo do doby zahájení uvedené v odsouhlaseném harmonogramu</w:t>
      </w:r>
      <w:r w:rsidR="00631388">
        <w:rPr>
          <w:rFonts w:ascii="Arial" w:hAnsi="Arial" w:cs="Arial"/>
          <w:sz w:val="20"/>
          <w:lang w:val="cs-CZ"/>
        </w:rPr>
        <w:t>.</w:t>
      </w:r>
    </w:p>
    <w:p w14:paraId="0F605C9B" w14:textId="024DE285" w:rsidR="00BC12F1" w:rsidRPr="00631388" w:rsidRDefault="003018CB" w:rsidP="00492077">
      <w:pPr>
        <w:pStyle w:val="Texttabulky"/>
        <w:tabs>
          <w:tab w:val="left" w:pos="3402"/>
        </w:tabs>
        <w:spacing w:line="300" w:lineRule="auto"/>
        <w:jc w:val="both"/>
        <w:rPr>
          <w:rFonts w:ascii="Arial" w:hAnsi="Arial" w:cs="Arial"/>
          <w:sz w:val="20"/>
          <w:lang w:val="cs-CZ"/>
        </w:rPr>
      </w:pPr>
      <w:r w:rsidRPr="00631388">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7C8FCDBC" w14:textId="77777777" w:rsidR="00F11107" w:rsidRDefault="00F11107">
      <w:pPr>
        <w:pStyle w:val="Texttabulky"/>
        <w:spacing w:line="300" w:lineRule="auto"/>
        <w:jc w:val="both"/>
        <w:rPr>
          <w:rFonts w:ascii="Arial" w:hAnsi="Arial" w:cs="Arial"/>
          <w:sz w:val="20"/>
          <w:lang w:val="cs-CZ"/>
        </w:rPr>
      </w:pPr>
    </w:p>
    <w:p w14:paraId="2FFEE914" w14:textId="20D3E89F" w:rsidR="00BC12F1" w:rsidRDefault="003018CB">
      <w:pPr>
        <w:pStyle w:val="Texttabulky"/>
        <w:spacing w:line="300" w:lineRule="auto"/>
        <w:jc w:val="both"/>
        <w:rPr>
          <w:rFonts w:ascii="Arial" w:hAnsi="Arial" w:cs="Arial"/>
          <w:sz w:val="20"/>
          <w:lang w:val="cs-CZ"/>
        </w:rPr>
      </w:pPr>
      <w:r>
        <w:rPr>
          <w:rFonts w:ascii="Arial" w:hAnsi="Arial" w:cs="Arial"/>
          <w:sz w:val="20"/>
          <w:lang w:val="cs-CZ"/>
        </w:rPr>
        <w:t>9.3</w:t>
      </w:r>
    </w:p>
    <w:p w14:paraId="1F34CBB3" w14:textId="0A09D990"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3B9C20C8"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6B013358" w14:textId="77777777" w:rsidR="00E74671" w:rsidRDefault="00E74671" w:rsidP="00CE794D">
      <w:pPr>
        <w:pStyle w:val="Texttabulky"/>
        <w:spacing w:line="300" w:lineRule="auto"/>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0A88313"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w:t>
      </w:r>
      <w:r w:rsidRPr="007862B3">
        <w:rPr>
          <w:rFonts w:ascii="Arial" w:hAnsi="Arial" w:cs="Arial"/>
          <w:color w:val="auto"/>
          <w:sz w:val="20"/>
          <w:lang w:val="cs-CZ"/>
        </w:rPr>
        <w:t xml:space="preserve">vyhotovena ve </w:t>
      </w:r>
      <w:r w:rsidR="00D2653A" w:rsidRPr="007862B3">
        <w:rPr>
          <w:rFonts w:ascii="Arial" w:hAnsi="Arial" w:cs="Arial"/>
          <w:color w:val="auto"/>
          <w:sz w:val="20"/>
          <w:lang w:val="cs-CZ"/>
        </w:rPr>
        <w:t>čtyřech</w:t>
      </w:r>
      <w:r w:rsidRPr="007862B3">
        <w:rPr>
          <w:rFonts w:ascii="Arial" w:hAnsi="Arial" w:cs="Arial"/>
          <w:color w:val="auto"/>
          <w:sz w:val="20"/>
          <w:lang w:val="cs-CZ"/>
        </w:rPr>
        <w:t xml:space="preserve"> stejnopisech, z nichž </w:t>
      </w:r>
      <w:r w:rsidR="00D2653A" w:rsidRPr="007862B3">
        <w:rPr>
          <w:rFonts w:ascii="Arial" w:hAnsi="Arial" w:cs="Arial"/>
          <w:color w:val="auto"/>
          <w:sz w:val="20"/>
          <w:lang w:val="cs-CZ"/>
        </w:rPr>
        <w:t>tři</w:t>
      </w:r>
      <w:r w:rsidR="00B84845" w:rsidRPr="007862B3">
        <w:rPr>
          <w:rFonts w:ascii="Arial" w:hAnsi="Arial" w:cs="Arial"/>
          <w:color w:val="auto"/>
          <w:sz w:val="20"/>
          <w:lang w:val="cs-CZ"/>
        </w:rPr>
        <w:t xml:space="preserve"> </w:t>
      </w:r>
      <w:r w:rsidRPr="007862B3">
        <w:rPr>
          <w:rFonts w:ascii="Arial" w:hAnsi="Arial" w:cs="Arial"/>
          <w:color w:val="auto"/>
          <w:sz w:val="20"/>
          <w:lang w:val="cs-CZ"/>
        </w:rPr>
        <w:t xml:space="preserve">obdrží objednatel </w:t>
      </w:r>
      <w:r>
        <w:rPr>
          <w:rFonts w:ascii="Arial" w:hAnsi="Arial" w:cs="Arial"/>
          <w:sz w:val="20"/>
          <w:lang w:val="cs-CZ"/>
        </w:rPr>
        <w:t>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273411F4" w14:textId="5046B469" w:rsidR="0050087D" w:rsidRPr="007862B3" w:rsidRDefault="0050087D" w:rsidP="004327AF">
      <w:pPr>
        <w:spacing w:line="300" w:lineRule="auto"/>
        <w:jc w:val="both"/>
        <w:rPr>
          <w:rFonts w:ascii="Arial" w:hAnsi="Arial" w:cs="Arial"/>
          <w:bCs/>
          <w:sz w:val="20"/>
        </w:rPr>
      </w:pPr>
      <w:r w:rsidRPr="007862B3">
        <w:rPr>
          <w:rFonts w:ascii="Arial" w:hAnsi="Arial" w:cs="Arial"/>
          <w:bCs/>
          <w:sz w:val="20"/>
        </w:rPr>
        <w:t>10.8</w:t>
      </w:r>
    </w:p>
    <w:p w14:paraId="4699140E" w14:textId="77777777" w:rsidR="0050087D" w:rsidRDefault="0050087D" w:rsidP="0050087D">
      <w:pPr>
        <w:pStyle w:val="Texttabulky"/>
        <w:spacing w:line="300" w:lineRule="auto"/>
        <w:jc w:val="both"/>
        <w:rPr>
          <w:rFonts w:ascii="Arial" w:hAnsi="Arial" w:cs="Arial"/>
          <w:color w:val="auto"/>
          <w:sz w:val="20"/>
          <w:lang w:val="cs-CZ"/>
        </w:rPr>
      </w:pPr>
      <w:r w:rsidRPr="007862B3">
        <w:rPr>
          <w:rFonts w:ascii="Arial" w:hAnsi="Arial" w:cs="Arial"/>
          <w:color w:val="auto"/>
          <w:sz w:val="20"/>
          <w:lang w:val="cs-CZ"/>
        </w:rPr>
        <w:t>Tato smlouva byla schválena Radou města Brna na schůzi č. R9/……. konané dne ……………..</w:t>
      </w:r>
    </w:p>
    <w:p w14:paraId="00C1071C" w14:textId="77777777" w:rsidR="00F11107" w:rsidRPr="007862B3" w:rsidRDefault="00F11107" w:rsidP="0050087D">
      <w:pPr>
        <w:pStyle w:val="Texttabulky"/>
        <w:spacing w:line="300" w:lineRule="auto"/>
        <w:jc w:val="both"/>
        <w:rPr>
          <w:rFonts w:ascii="Arial" w:hAnsi="Arial" w:cs="Arial"/>
          <w:bCs/>
          <w:color w:val="auto"/>
          <w:sz w:val="20"/>
          <w:lang w:val="cs-CZ"/>
        </w:rPr>
      </w:pPr>
    </w:p>
    <w:p w14:paraId="1899FF8B" w14:textId="77777777" w:rsidR="00BC12F1" w:rsidRDefault="00BC12F1">
      <w:pPr>
        <w:pStyle w:val="Texttabulky"/>
        <w:spacing w:line="300" w:lineRule="auto"/>
        <w:rPr>
          <w:rFonts w:ascii="Arial" w:hAnsi="Arial" w:cs="Arial"/>
          <w:bCs/>
          <w:sz w:val="20"/>
          <w:lang w:val="cs-CZ"/>
        </w:rPr>
      </w:pPr>
    </w:p>
    <w:p w14:paraId="66ED2B58" w14:textId="7794C198"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 xml:space="preserve">V Brně dne </w:t>
      </w:r>
      <w:r w:rsidR="00F11107" w:rsidRPr="00F11107">
        <w:rPr>
          <w:rFonts w:ascii="Arial" w:hAnsi="Arial" w:cs="Arial"/>
          <w:i/>
          <w:iCs/>
          <w:sz w:val="20"/>
          <w:lang w:val="cs-CZ"/>
        </w:rPr>
        <w:t>(dle elektronického podpisu)</w:t>
      </w:r>
      <w:r w:rsidR="00F11107" w:rsidRPr="00F11107">
        <w:rPr>
          <w:rFonts w:ascii="Arial" w:hAnsi="Arial" w:cs="Arial"/>
          <w:i/>
          <w:iCs/>
          <w:sz w:val="20"/>
          <w:lang w:val="cs-CZ"/>
        </w:rPr>
        <w:tab/>
      </w:r>
      <w:r>
        <w:rPr>
          <w:rFonts w:ascii="Arial" w:hAnsi="Arial" w:cs="Arial"/>
          <w:sz w:val="20"/>
          <w:lang w:val="cs-CZ"/>
        </w:rPr>
        <w:tab/>
        <w:t xml:space="preserve">V </w:t>
      </w:r>
      <w:r>
        <w:rPr>
          <w:rFonts w:ascii="Arial" w:hAnsi="Arial" w:cs="Arial"/>
          <w:sz w:val="20"/>
          <w:highlight w:val="yellow"/>
          <w:lang w:val="cs-CZ"/>
        </w:rPr>
        <w:t>…………….</w:t>
      </w:r>
      <w:r>
        <w:rPr>
          <w:rFonts w:ascii="Arial" w:hAnsi="Arial" w:cs="Arial"/>
          <w:sz w:val="20"/>
          <w:lang w:val="cs-CZ"/>
        </w:rPr>
        <w:t xml:space="preserve">. dne </w:t>
      </w:r>
      <w:r w:rsidR="00F11107" w:rsidRPr="00F11107">
        <w:rPr>
          <w:rFonts w:ascii="Arial" w:hAnsi="Arial" w:cs="Arial"/>
          <w:i/>
          <w:iCs/>
          <w:sz w:val="20"/>
          <w:lang w:val="cs-CZ"/>
        </w:rPr>
        <w:t>(dle elektronického podpisu)</w:t>
      </w:r>
    </w:p>
    <w:p w14:paraId="340D417F" w14:textId="77777777" w:rsidR="00CE794D" w:rsidRDefault="00CE794D">
      <w:pPr>
        <w:pStyle w:val="Texttabulky"/>
        <w:spacing w:line="300" w:lineRule="auto"/>
        <w:contextualSpacing/>
        <w:rPr>
          <w:rFonts w:ascii="Arial" w:hAnsi="Arial" w:cs="Arial"/>
          <w:sz w:val="20"/>
          <w:lang w:val="cs-CZ"/>
        </w:rPr>
      </w:pPr>
    </w:p>
    <w:p w14:paraId="52EC30D5" w14:textId="3B49FB54"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203B8FB2"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3545C01A"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Style w:val="Siln"/>
          <w:rFonts w:ascii="Arial" w:hAnsi="Arial" w:cs="Arial"/>
          <w:bCs w:val="0"/>
          <w:sz w:val="20"/>
          <w:highlight w:val="yellow"/>
        </w:rPr>
        <w:t>………………………….</w:t>
      </w:r>
    </w:p>
    <w:p w14:paraId="2AB8E80F" w14:textId="0EDC5216"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sidR="00F11107">
        <w:rPr>
          <w:rFonts w:ascii="Arial" w:hAnsi="Arial" w:cs="Arial"/>
          <w:b w:val="0"/>
          <w:sz w:val="20"/>
        </w:rPr>
        <w:tab/>
      </w:r>
      <w:r>
        <w:rPr>
          <w:rFonts w:ascii="Arial" w:hAnsi="Arial" w:cs="Arial"/>
          <w:b w:val="0"/>
          <w:sz w:val="20"/>
          <w:highlight w:val="yellow"/>
        </w:rPr>
        <w:t>……………………………</w:t>
      </w:r>
    </w:p>
    <w:p w14:paraId="12AB4B56" w14:textId="083A6B7B" w:rsidR="00E7149B" w:rsidRDefault="003018CB">
      <w:pPr>
        <w:pStyle w:val="NumberList"/>
        <w:spacing w:line="300" w:lineRule="auto"/>
        <w:ind w:left="0"/>
      </w:pPr>
      <w:r>
        <w:rPr>
          <w:rFonts w:ascii="Arial" w:hAnsi="Arial" w:cs="Arial"/>
          <w:b w:val="0"/>
          <w:sz w:val="20"/>
        </w:rPr>
        <w:lastRenderedPageBreak/>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7"/>
      <w:footerReference w:type="first" r:id="rId8"/>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FA2A5" w14:textId="77777777" w:rsidR="00C95349" w:rsidRDefault="00C95349">
      <w:r>
        <w:separator/>
      </w:r>
    </w:p>
  </w:endnote>
  <w:endnote w:type="continuationSeparator" w:id="0">
    <w:p w14:paraId="59AB167C" w14:textId="77777777" w:rsidR="00C95349" w:rsidRDefault="00C95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8ABB1" w14:textId="77777777" w:rsidR="00C95349" w:rsidRDefault="00C95349">
      <w:r>
        <w:separator/>
      </w:r>
    </w:p>
  </w:footnote>
  <w:footnote w:type="continuationSeparator" w:id="0">
    <w:p w14:paraId="1B9B3CBA" w14:textId="77777777" w:rsidR="00C95349" w:rsidRDefault="00C953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13F91"/>
    <w:rsid w:val="000173F9"/>
    <w:rsid w:val="00023639"/>
    <w:rsid w:val="000304F5"/>
    <w:rsid w:val="000406D3"/>
    <w:rsid w:val="00043E6B"/>
    <w:rsid w:val="0006214B"/>
    <w:rsid w:val="00062FEA"/>
    <w:rsid w:val="000813A9"/>
    <w:rsid w:val="000B10BA"/>
    <w:rsid w:val="000B5CDF"/>
    <w:rsid w:val="000F7F5A"/>
    <w:rsid w:val="00116845"/>
    <w:rsid w:val="001217CC"/>
    <w:rsid w:val="00145933"/>
    <w:rsid w:val="00150FB4"/>
    <w:rsid w:val="00153855"/>
    <w:rsid w:val="001737B7"/>
    <w:rsid w:val="0018168E"/>
    <w:rsid w:val="001A65C3"/>
    <w:rsid w:val="001B29D1"/>
    <w:rsid w:val="001B5243"/>
    <w:rsid w:val="001F01FA"/>
    <w:rsid w:val="001F6009"/>
    <w:rsid w:val="002149CC"/>
    <w:rsid w:val="002342F8"/>
    <w:rsid w:val="00255D10"/>
    <w:rsid w:val="002641C2"/>
    <w:rsid w:val="002B0C5C"/>
    <w:rsid w:val="002E0D1E"/>
    <w:rsid w:val="003018CB"/>
    <w:rsid w:val="0031479D"/>
    <w:rsid w:val="00321E74"/>
    <w:rsid w:val="00324FA5"/>
    <w:rsid w:val="003619C9"/>
    <w:rsid w:val="00390B97"/>
    <w:rsid w:val="00392170"/>
    <w:rsid w:val="00395B63"/>
    <w:rsid w:val="003A3F43"/>
    <w:rsid w:val="003B01B8"/>
    <w:rsid w:val="003C0AF9"/>
    <w:rsid w:val="003E62D2"/>
    <w:rsid w:val="003F5F86"/>
    <w:rsid w:val="00403BA4"/>
    <w:rsid w:val="0043022F"/>
    <w:rsid w:val="004327AF"/>
    <w:rsid w:val="004559E0"/>
    <w:rsid w:val="00461485"/>
    <w:rsid w:val="00492077"/>
    <w:rsid w:val="004A7C2C"/>
    <w:rsid w:val="004E18B3"/>
    <w:rsid w:val="004F4A78"/>
    <w:rsid w:val="0050087D"/>
    <w:rsid w:val="00532C54"/>
    <w:rsid w:val="00536B2F"/>
    <w:rsid w:val="00536F23"/>
    <w:rsid w:val="005403F1"/>
    <w:rsid w:val="0055291B"/>
    <w:rsid w:val="00572F89"/>
    <w:rsid w:val="00594CB6"/>
    <w:rsid w:val="005B0305"/>
    <w:rsid w:val="005B2868"/>
    <w:rsid w:val="005C55F2"/>
    <w:rsid w:val="0062048D"/>
    <w:rsid w:val="00631388"/>
    <w:rsid w:val="00647F80"/>
    <w:rsid w:val="00661264"/>
    <w:rsid w:val="00671326"/>
    <w:rsid w:val="00672653"/>
    <w:rsid w:val="006737BA"/>
    <w:rsid w:val="00686CD9"/>
    <w:rsid w:val="0068731A"/>
    <w:rsid w:val="006B265D"/>
    <w:rsid w:val="006D06BA"/>
    <w:rsid w:val="006E7396"/>
    <w:rsid w:val="006F6CDC"/>
    <w:rsid w:val="00701E86"/>
    <w:rsid w:val="00721E00"/>
    <w:rsid w:val="00734F45"/>
    <w:rsid w:val="0074277A"/>
    <w:rsid w:val="00754235"/>
    <w:rsid w:val="00771CB5"/>
    <w:rsid w:val="007862B3"/>
    <w:rsid w:val="007879AE"/>
    <w:rsid w:val="007957FB"/>
    <w:rsid w:val="007B5C00"/>
    <w:rsid w:val="007D39CE"/>
    <w:rsid w:val="007D52D6"/>
    <w:rsid w:val="007E10A9"/>
    <w:rsid w:val="008034C4"/>
    <w:rsid w:val="00805833"/>
    <w:rsid w:val="00827F25"/>
    <w:rsid w:val="00847D22"/>
    <w:rsid w:val="00857FC6"/>
    <w:rsid w:val="00866A3F"/>
    <w:rsid w:val="008767D5"/>
    <w:rsid w:val="008872C7"/>
    <w:rsid w:val="008941C5"/>
    <w:rsid w:val="008B0EEC"/>
    <w:rsid w:val="008D58E6"/>
    <w:rsid w:val="008E212C"/>
    <w:rsid w:val="00905F34"/>
    <w:rsid w:val="00926212"/>
    <w:rsid w:val="00992501"/>
    <w:rsid w:val="009C0B2B"/>
    <w:rsid w:val="009C5AAC"/>
    <w:rsid w:val="009D5080"/>
    <w:rsid w:val="009E1E92"/>
    <w:rsid w:val="009F7C2B"/>
    <w:rsid w:val="00A0780F"/>
    <w:rsid w:val="00A15B98"/>
    <w:rsid w:val="00A41CF1"/>
    <w:rsid w:val="00A8029D"/>
    <w:rsid w:val="00AA7532"/>
    <w:rsid w:val="00AB2E1C"/>
    <w:rsid w:val="00AB4299"/>
    <w:rsid w:val="00B02415"/>
    <w:rsid w:val="00B37246"/>
    <w:rsid w:val="00B54570"/>
    <w:rsid w:val="00B66FBD"/>
    <w:rsid w:val="00B7715A"/>
    <w:rsid w:val="00B84845"/>
    <w:rsid w:val="00BA557A"/>
    <w:rsid w:val="00BB3DA0"/>
    <w:rsid w:val="00BC0D7D"/>
    <w:rsid w:val="00BC12F1"/>
    <w:rsid w:val="00BF0DB0"/>
    <w:rsid w:val="00BF4C24"/>
    <w:rsid w:val="00C17604"/>
    <w:rsid w:val="00C22F8F"/>
    <w:rsid w:val="00C421D6"/>
    <w:rsid w:val="00C55215"/>
    <w:rsid w:val="00C60690"/>
    <w:rsid w:val="00C64316"/>
    <w:rsid w:val="00C95349"/>
    <w:rsid w:val="00CA1747"/>
    <w:rsid w:val="00CB74D0"/>
    <w:rsid w:val="00CE794D"/>
    <w:rsid w:val="00CF27F9"/>
    <w:rsid w:val="00CF5C64"/>
    <w:rsid w:val="00D2653A"/>
    <w:rsid w:val="00D42DCF"/>
    <w:rsid w:val="00D43D3B"/>
    <w:rsid w:val="00D7026A"/>
    <w:rsid w:val="00D77D34"/>
    <w:rsid w:val="00D86529"/>
    <w:rsid w:val="00D91938"/>
    <w:rsid w:val="00DE2DB8"/>
    <w:rsid w:val="00DF228E"/>
    <w:rsid w:val="00E408EA"/>
    <w:rsid w:val="00E43582"/>
    <w:rsid w:val="00E50A6D"/>
    <w:rsid w:val="00E50AC8"/>
    <w:rsid w:val="00E61A5E"/>
    <w:rsid w:val="00E61E07"/>
    <w:rsid w:val="00E70D55"/>
    <w:rsid w:val="00E7149B"/>
    <w:rsid w:val="00E74671"/>
    <w:rsid w:val="00E76653"/>
    <w:rsid w:val="00EB031A"/>
    <w:rsid w:val="00EE28F7"/>
    <w:rsid w:val="00F11107"/>
    <w:rsid w:val="00F271D6"/>
    <w:rsid w:val="00F31AE9"/>
    <w:rsid w:val="00F45AC9"/>
    <w:rsid w:val="00F61CDA"/>
    <w:rsid w:val="00F702D0"/>
    <w:rsid w:val="00F768FD"/>
    <w:rsid w:val="00F97301"/>
    <w:rsid w:val="00FA0558"/>
    <w:rsid w:val="00FA63A8"/>
    <w:rsid w:val="00FB26BD"/>
    <w:rsid w:val="00FB5150"/>
    <w:rsid w:val="00FC1AED"/>
    <w:rsid w:val="00FC5E7E"/>
    <w:rsid w:val="00FD0DBF"/>
    <w:rsid w:val="00FF169D"/>
    <w:rsid w:val="00FF4A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paragraph" w:styleId="Nadpis1">
    <w:name w:val="heading 1"/>
    <w:basedOn w:val="Normln"/>
    <w:link w:val="Nadpis1Char"/>
    <w:uiPriority w:val="9"/>
    <w:qFormat/>
    <w:rsid w:val="002E0D1E"/>
    <w:pPr>
      <w:suppressAutoHyphens w:val="0"/>
      <w:spacing w:before="100" w:beforeAutospacing="1" w:after="100" w:afterAutospacing="1"/>
      <w:outlineLvl w:val="0"/>
    </w:pPr>
    <w:rPr>
      <w:b/>
      <w:bCs/>
      <w:kern w:val="36"/>
      <w:sz w:val="48"/>
      <w:szCs w:val="48"/>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character" w:styleId="Nevyeenzmnka">
    <w:name w:val="Unresolved Mention"/>
    <w:basedOn w:val="Standardnpsmoodstavce"/>
    <w:uiPriority w:val="99"/>
    <w:semiHidden/>
    <w:unhideWhenUsed/>
    <w:rsid w:val="00255D10"/>
    <w:rPr>
      <w:color w:val="605E5C"/>
      <w:shd w:val="clear" w:color="auto" w:fill="E1DFDD"/>
    </w:rPr>
  </w:style>
  <w:style w:type="character" w:customStyle="1" w:styleId="Citt1">
    <w:name w:val="Citát1"/>
    <w:basedOn w:val="Standardnpsmoodstavce"/>
    <w:rsid w:val="00805833"/>
  </w:style>
  <w:style w:type="character" w:customStyle="1" w:styleId="Nadpis1Char">
    <w:name w:val="Nadpis 1 Char"/>
    <w:basedOn w:val="Standardnpsmoodstavce"/>
    <w:link w:val="Nadpis1"/>
    <w:uiPriority w:val="9"/>
    <w:rsid w:val="002E0D1E"/>
    <w:rPr>
      <w:b/>
      <w:bCs/>
      <w:kern w:val="36"/>
      <w:sz w:val="48"/>
      <w:szCs w:val="48"/>
    </w:rPr>
  </w:style>
  <w:style w:type="character" w:customStyle="1" w:styleId="h1a">
    <w:name w:val="h1a"/>
    <w:basedOn w:val="Standardnpsmoodstavce"/>
    <w:rsid w:val="002E0D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94458">
      <w:bodyDiv w:val="1"/>
      <w:marLeft w:val="0"/>
      <w:marRight w:val="0"/>
      <w:marTop w:val="0"/>
      <w:marBottom w:val="0"/>
      <w:divBdr>
        <w:top w:val="none" w:sz="0" w:space="0" w:color="auto"/>
        <w:left w:val="none" w:sz="0" w:space="0" w:color="auto"/>
        <w:bottom w:val="none" w:sz="0" w:space="0" w:color="auto"/>
        <w:right w:val="none" w:sz="0" w:space="0" w:color="auto"/>
      </w:divBdr>
    </w:div>
    <w:div w:id="181752197">
      <w:bodyDiv w:val="1"/>
      <w:marLeft w:val="0"/>
      <w:marRight w:val="0"/>
      <w:marTop w:val="0"/>
      <w:marBottom w:val="0"/>
      <w:divBdr>
        <w:top w:val="none" w:sz="0" w:space="0" w:color="auto"/>
        <w:left w:val="none" w:sz="0" w:space="0" w:color="auto"/>
        <w:bottom w:val="none" w:sz="0" w:space="0" w:color="auto"/>
        <w:right w:val="none" w:sz="0" w:space="0" w:color="auto"/>
      </w:divBdr>
    </w:div>
    <w:div w:id="194314381">
      <w:bodyDiv w:val="1"/>
      <w:marLeft w:val="0"/>
      <w:marRight w:val="0"/>
      <w:marTop w:val="0"/>
      <w:marBottom w:val="0"/>
      <w:divBdr>
        <w:top w:val="none" w:sz="0" w:space="0" w:color="auto"/>
        <w:left w:val="none" w:sz="0" w:space="0" w:color="auto"/>
        <w:bottom w:val="none" w:sz="0" w:space="0" w:color="auto"/>
        <w:right w:val="none" w:sz="0" w:space="0" w:color="auto"/>
      </w:divBdr>
    </w:div>
    <w:div w:id="279652307">
      <w:bodyDiv w:val="1"/>
      <w:marLeft w:val="0"/>
      <w:marRight w:val="0"/>
      <w:marTop w:val="0"/>
      <w:marBottom w:val="0"/>
      <w:divBdr>
        <w:top w:val="none" w:sz="0" w:space="0" w:color="auto"/>
        <w:left w:val="none" w:sz="0" w:space="0" w:color="auto"/>
        <w:bottom w:val="none" w:sz="0" w:space="0" w:color="auto"/>
        <w:right w:val="none" w:sz="0" w:space="0" w:color="auto"/>
      </w:divBdr>
      <w:divsChild>
        <w:div w:id="502815254">
          <w:marLeft w:val="0"/>
          <w:marRight w:val="0"/>
          <w:marTop w:val="0"/>
          <w:marBottom w:val="0"/>
          <w:divBdr>
            <w:top w:val="none" w:sz="0" w:space="0" w:color="auto"/>
            <w:left w:val="none" w:sz="0" w:space="0" w:color="auto"/>
            <w:bottom w:val="none" w:sz="0" w:space="0" w:color="auto"/>
            <w:right w:val="none" w:sz="0" w:space="0" w:color="auto"/>
          </w:divBdr>
        </w:div>
      </w:divsChild>
    </w:div>
    <w:div w:id="602300032">
      <w:bodyDiv w:val="1"/>
      <w:marLeft w:val="0"/>
      <w:marRight w:val="0"/>
      <w:marTop w:val="0"/>
      <w:marBottom w:val="0"/>
      <w:divBdr>
        <w:top w:val="none" w:sz="0" w:space="0" w:color="auto"/>
        <w:left w:val="none" w:sz="0" w:space="0" w:color="auto"/>
        <w:bottom w:val="none" w:sz="0" w:space="0" w:color="auto"/>
        <w:right w:val="none" w:sz="0" w:space="0" w:color="auto"/>
      </w:divBdr>
    </w:div>
    <w:div w:id="783156314">
      <w:bodyDiv w:val="1"/>
      <w:marLeft w:val="0"/>
      <w:marRight w:val="0"/>
      <w:marTop w:val="0"/>
      <w:marBottom w:val="0"/>
      <w:divBdr>
        <w:top w:val="none" w:sz="0" w:space="0" w:color="auto"/>
        <w:left w:val="none" w:sz="0" w:space="0" w:color="auto"/>
        <w:bottom w:val="none" w:sz="0" w:space="0" w:color="auto"/>
        <w:right w:val="none" w:sz="0" w:space="0" w:color="auto"/>
      </w:divBdr>
    </w:div>
    <w:div w:id="845678628">
      <w:bodyDiv w:val="1"/>
      <w:marLeft w:val="0"/>
      <w:marRight w:val="0"/>
      <w:marTop w:val="0"/>
      <w:marBottom w:val="0"/>
      <w:divBdr>
        <w:top w:val="none" w:sz="0" w:space="0" w:color="auto"/>
        <w:left w:val="none" w:sz="0" w:space="0" w:color="auto"/>
        <w:bottom w:val="none" w:sz="0" w:space="0" w:color="auto"/>
        <w:right w:val="none" w:sz="0" w:space="0" w:color="auto"/>
      </w:divBdr>
    </w:div>
    <w:div w:id="1103763891">
      <w:bodyDiv w:val="1"/>
      <w:marLeft w:val="0"/>
      <w:marRight w:val="0"/>
      <w:marTop w:val="0"/>
      <w:marBottom w:val="0"/>
      <w:divBdr>
        <w:top w:val="none" w:sz="0" w:space="0" w:color="auto"/>
        <w:left w:val="none" w:sz="0" w:space="0" w:color="auto"/>
        <w:bottom w:val="none" w:sz="0" w:space="0" w:color="auto"/>
        <w:right w:val="none" w:sz="0" w:space="0" w:color="auto"/>
      </w:divBdr>
    </w:div>
    <w:div w:id="1609463277">
      <w:bodyDiv w:val="1"/>
      <w:marLeft w:val="0"/>
      <w:marRight w:val="0"/>
      <w:marTop w:val="0"/>
      <w:marBottom w:val="0"/>
      <w:divBdr>
        <w:top w:val="none" w:sz="0" w:space="0" w:color="auto"/>
        <w:left w:val="none" w:sz="0" w:space="0" w:color="auto"/>
        <w:bottom w:val="none" w:sz="0" w:space="0" w:color="auto"/>
        <w:right w:val="none" w:sz="0" w:space="0" w:color="auto"/>
      </w:divBdr>
    </w:div>
    <w:div w:id="1706445842">
      <w:bodyDiv w:val="1"/>
      <w:marLeft w:val="0"/>
      <w:marRight w:val="0"/>
      <w:marTop w:val="0"/>
      <w:marBottom w:val="0"/>
      <w:divBdr>
        <w:top w:val="none" w:sz="0" w:space="0" w:color="auto"/>
        <w:left w:val="none" w:sz="0" w:space="0" w:color="auto"/>
        <w:bottom w:val="none" w:sz="0" w:space="0" w:color="auto"/>
        <w:right w:val="none" w:sz="0" w:space="0" w:color="auto"/>
      </w:divBdr>
      <w:divsChild>
        <w:div w:id="1192064351">
          <w:marLeft w:val="0"/>
          <w:marRight w:val="0"/>
          <w:marTop w:val="0"/>
          <w:marBottom w:val="0"/>
          <w:divBdr>
            <w:top w:val="none" w:sz="0" w:space="0" w:color="auto"/>
            <w:left w:val="none" w:sz="0" w:space="0" w:color="auto"/>
            <w:bottom w:val="none" w:sz="0" w:space="0" w:color="auto"/>
            <w:right w:val="none" w:sz="0" w:space="0" w:color="auto"/>
          </w:divBdr>
        </w:div>
      </w:divsChild>
    </w:div>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1967936">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1878160340">
      <w:bodyDiv w:val="1"/>
      <w:marLeft w:val="0"/>
      <w:marRight w:val="0"/>
      <w:marTop w:val="0"/>
      <w:marBottom w:val="0"/>
      <w:divBdr>
        <w:top w:val="none" w:sz="0" w:space="0" w:color="auto"/>
        <w:left w:val="none" w:sz="0" w:space="0" w:color="auto"/>
        <w:bottom w:val="none" w:sz="0" w:space="0" w:color="auto"/>
        <w:right w:val="none" w:sz="0" w:space="0" w:color="auto"/>
      </w:divBdr>
    </w:div>
    <w:div w:id="1920863827">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63</TotalTime>
  <Pages>6</Pages>
  <Words>2022</Words>
  <Characters>11933</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11</cp:revision>
  <cp:lastPrinted>2026-01-08T14:18:00Z</cp:lastPrinted>
  <dcterms:created xsi:type="dcterms:W3CDTF">2025-10-22T09:23:00Z</dcterms:created>
  <dcterms:modified xsi:type="dcterms:W3CDTF">2026-01-08T14:29:00Z</dcterms:modified>
</cp:coreProperties>
</file>